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CC0343" w14:textId="287A843A" w:rsidR="00F81BF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55094A">
        <w:rPr>
          <w:rFonts w:ascii="Calibri" w:hAnsi="Calibri"/>
          <w:sz w:val="24"/>
          <w14:shadow w14:blurRad="0" w14:dist="0" w14:dir="0" w14:sx="0" w14:sy="0" w14:kx="0" w14:ky="0" w14:algn="none">
            <w14:srgbClr w14:val="000000"/>
          </w14:shadow>
        </w:rPr>
        <w:t xml:space="preserve">ELETRÔNICO nº </w:t>
      </w:r>
      <w:r w:rsidR="005031C0" w:rsidRPr="0055094A">
        <w:rPr>
          <w:rFonts w:ascii="Calibri" w:hAnsi="Calibri"/>
          <w:sz w:val="24"/>
          <w14:shadow w14:blurRad="0" w14:dist="0" w14:dir="0" w14:sx="0" w14:sy="0" w14:kx="0" w14:ky="0" w14:algn="none">
            <w14:srgbClr w14:val="000000"/>
          </w14:shadow>
        </w:rPr>
        <w:t>0919</w:t>
      </w:r>
      <w:r w:rsidR="00F2392A" w:rsidRPr="0055094A">
        <w:rPr>
          <w:rFonts w:ascii="Calibri" w:hAnsi="Calibri"/>
          <w:sz w:val="24"/>
          <w14:shadow w14:blurRad="0" w14:dist="0" w14:dir="0" w14:sx="0" w14:sy="0" w14:kx="0" w14:ky="0" w14:algn="none">
            <w14:srgbClr w14:val="000000"/>
          </w14:shadow>
        </w:rPr>
        <w:t>/20</w:t>
      </w:r>
      <w:r w:rsidR="00095A81" w:rsidRPr="0055094A">
        <w:rPr>
          <w:rFonts w:ascii="Calibri" w:hAnsi="Calibri"/>
          <w:sz w:val="24"/>
          <w14:shadow w14:blurRad="0" w14:dist="0" w14:dir="0" w14:sx="0" w14:sy="0" w14:kx="0" w14:ky="0" w14:algn="none">
            <w14:srgbClr w14:val="000000"/>
          </w14:shadow>
        </w:rPr>
        <w:t>2</w:t>
      </w:r>
      <w:r w:rsidR="003618FC" w:rsidRPr="0055094A">
        <w:rPr>
          <w:rFonts w:ascii="Calibri" w:hAnsi="Calibri"/>
          <w:sz w:val="24"/>
          <w14:shadow w14:blurRad="0" w14:dist="0" w14:dir="0" w14:sx="0" w14:sy="0" w14:kx="0" w14:ky="0" w14:algn="none">
            <w14:srgbClr w14:val="000000"/>
          </w14:shadow>
        </w:rPr>
        <w:t>5</w:t>
      </w:r>
      <w:r w:rsidR="00640E9B">
        <w:rPr>
          <w:rFonts w:ascii="Calibri" w:hAnsi="Calibri"/>
          <w:sz w:val="24"/>
          <w14:shadow w14:blurRad="0" w14:dist="0" w14:dir="0" w14:sx="0" w14:sy="0" w14:kx="0" w14:ky="0" w14:algn="none">
            <w14:srgbClr w14:val="000000"/>
          </w14:shadow>
        </w:rPr>
        <w:t xml:space="preserve"> SRP</w:t>
      </w:r>
    </w:p>
    <w:p w14:paraId="632618C8" w14:textId="55C1540E" w:rsidR="00D439AC" w:rsidRPr="00D439AC" w:rsidRDefault="00D439AC" w:rsidP="00D439AC">
      <w:pPr>
        <w:pStyle w:val="Subttulo"/>
        <w:rPr>
          <w:rFonts w:ascii="Calibri" w:hAnsi="Calibri" w:cs="Calibri"/>
        </w:rPr>
      </w:pPr>
      <w:r w:rsidRPr="00D439AC">
        <w:rPr>
          <w:rFonts w:ascii="Calibri" w:hAnsi="Calibri" w:cs="Calibri"/>
        </w:rPr>
        <w:t>CONTRATO 2214/2025/UDESC/REITORIA</w:t>
      </w:r>
    </w:p>
    <w:p w14:paraId="5BE9C226" w14:textId="77777777" w:rsidR="00C1105C" w:rsidRPr="0055094A" w:rsidRDefault="00C1105C" w:rsidP="00C1105C">
      <w:pPr>
        <w:pStyle w:val="Recuodecorpodetexto2"/>
        <w:spacing w:after="0" w:line="240" w:lineRule="auto"/>
        <w:ind w:left="3827"/>
        <w:jc w:val="both"/>
        <w:rPr>
          <w:rFonts w:ascii="Calibri" w:hAnsi="Calibri"/>
          <w:b/>
        </w:rPr>
      </w:pPr>
    </w:p>
    <w:p w14:paraId="31CA1142" w14:textId="7602DAF6" w:rsidR="00F81BF6" w:rsidRPr="009B21AF" w:rsidRDefault="005031C0" w:rsidP="00F81BF6">
      <w:pPr>
        <w:pStyle w:val="Recuodecorpodetexto2"/>
        <w:spacing w:line="240" w:lineRule="auto"/>
        <w:ind w:left="3827"/>
        <w:jc w:val="both"/>
        <w:rPr>
          <w:rFonts w:ascii="Calibri" w:hAnsi="Calibri"/>
          <w:bCs/>
          <w:sz w:val="22"/>
          <w:szCs w:val="22"/>
        </w:rPr>
      </w:pPr>
      <w:r w:rsidRPr="00D439AC">
        <w:rPr>
          <w:rFonts w:ascii="Calibri" w:hAnsi="Calibri"/>
          <w:b/>
          <w:sz w:val="22"/>
          <w:szCs w:val="22"/>
        </w:rPr>
        <w:t xml:space="preserve">AQUISIÇÃO DE EQUIPAMENTOS DE INFORMÁTICA PARA A UDESC </w:t>
      </w:r>
      <w:r w:rsidR="00F81BF6" w:rsidRPr="0055094A">
        <w:rPr>
          <w:rFonts w:ascii="Calibri" w:hAnsi="Calibri"/>
          <w:bCs/>
          <w:sz w:val="22"/>
          <w:szCs w:val="22"/>
        </w:rPr>
        <w:t>QUE ENTRE SI CELEBRAM A FUNDAÇÃO UNIVERSIDADE</w:t>
      </w:r>
      <w:r w:rsidR="00F81BF6" w:rsidRPr="009B21AF">
        <w:rPr>
          <w:rFonts w:ascii="Calibri" w:hAnsi="Calibri"/>
          <w:bCs/>
          <w:sz w:val="22"/>
          <w:szCs w:val="22"/>
        </w:rPr>
        <w:t xml:space="preserve"> DO ESTADO DE SANTA CATARINA – UDESC E A EMPRESA</w:t>
      </w:r>
      <w:r w:rsidR="00D439AC">
        <w:rPr>
          <w:rFonts w:ascii="Calibri" w:hAnsi="Calibri"/>
          <w:bCs/>
          <w:sz w:val="22"/>
          <w:szCs w:val="22"/>
        </w:rPr>
        <w:t xml:space="preserve"> </w:t>
      </w:r>
      <w:r w:rsidR="00D439AC" w:rsidRPr="00D439AC">
        <w:rPr>
          <w:rFonts w:ascii="Calibri" w:hAnsi="Calibri"/>
          <w:bCs/>
          <w:sz w:val="22"/>
          <w:szCs w:val="22"/>
        </w:rPr>
        <w:t>DELL COMPUTADORES DO BRASIL LTDA</w:t>
      </w:r>
      <w:r w:rsidR="00F81BF6" w:rsidRPr="009B21AF">
        <w:rPr>
          <w:rFonts w:ascii="Calibri" w:hAnsi="Calibri"/>
          <w:bCs/>
          <w:sz w:val="22"/>
          <w:szCs w:val="22"/>
        </w:rPr>
        <w:t xml:space="preserve"> </w:t>
      </w:r>
    </w:p>
    <w:p w14:paraId="3004E892" w14:textId="77777777" w:rsidR="00F81BF6" w:rsidRPr="00D24E5C" w:rsidRDefault="00F81BF6" w:rsidP="00F81BF6">
      <w:pPr>
        <w:jc w:val="both"/>
        <w:rPr>
          <w:rFonts w:ascii="Calibri" w:hAnsi="Calibri"/>
          <w:bCs/>
          <w:sz w:val="22"/>
          <w:szCs w:val="22"/>
        </w:rPr>
      </w:pPr>
    </w:p>
    <w:p w14:paraId="475AE97A" w14:textId="43C73A1F" w:rsidR="00F81BF6" w:rsidRPr="009B21AF" w:rsidRDefault="002E7CB6" w:rsidP="00D439AC">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w:t>
      </w:r>
      <w:r w:rsidR="00D439AC">
        <w:rPr>
          <w:rFonts w:ascii="Calibri" w:hAnsi="Calibri" w:cs="Calibri"/>
          <w:bCs/>
          <w:sz w:val="22"/>
          <w:szCs w:val="22"/>
        </w:rPr>
        <w:t>enida</w:t>
      </w:r>
      <w:r w:rsidR="00F81BF6" w:rsidRPr="009B21AF">
        <w:rPr>
          <w:rFonts w:ascii="Calibri" w:hAnsi="Calibri" w:cs="Calibri"/>
          <w:bCs/>
          <w:sz w:val="22"/>
          <w:szCs w:val="22"/>
        </w:rPr>
        <w:t xml:space="preserve">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Fernando Fragalli</w:t>
      </w:r>
      <w:r w:rsidR="00F81BF6" w:rsidRPr="009B21AF">
        <w:rPr>
          <w:rFonts w:ascii="Calibri" w:hAnsi="Calibri" w:cs="Calibri"/>
          <w:sz w:val="22"/>
          <w:szCs w:val="22"/>
        </w:rPr>
        <w:t xml:space="preserve">, </w:t>
      </w:r>
      <w:r w:rsidR="00D439AC">
        <w:rPr>
          <w:rFonts w:ascii="Calibri" w:hAnsi="Calibri" w:cs="Calibri"/>
          <w:sz w:val="22"/>
          <w:szCs w:val="22"/>
        </w:rPr>
        <w:t xml:space="preserve">CI nº </w:t>
      </w:r>
      <w:r w:rsidR="00D439AC" w:rsidRPr="00D439AC">
        <w:rPr>
          <w:rFonts w:ascii="Calibri" w:hAnsi="Calibri" w:cs="Calibri"/>
          <w:sz w:val="22"/>
          <w:szCs w:val="22"/>
        </w:rPr>
        <w:t>7625826/SSPSC, CPF 030.106.838-04</w:t>
      </w:r>
      <w:r w:rsidR="00F81BF6" w:rsidRPr="009B21AF">
        <w:rPr>
          <w:rFonts w:ascii="Calibri" w:hAnsi="Calibri" w:cs="Calibri"/>
          <w:bCs/>
          <w:sz w:val="22"/>
          <w:szCs w:val="22"/>
        </w:rPr>
        <w:t xml:space="preserve">, e de outro lado a empresa </w:t>
      </w:r>
      <w:r w:rsidR="00D439AC" w:rsidRPr="00D439AC">
        <w:rPr>
          <w:rFonts w:ascii="Calibri" w:hAnsi="Calibri" w:cs="Calibri"/>
          <w:b/>
          <w:sz w:val="22"/>
          <w:szCs w:val="22"/>
        </w:rPr>
        <w:t>DELL COMPUTADORES DO BRASIL LTD</w:t>
      </w:r>
      <w:r w:rsidR="00D439AC" w:rsidRPr="00D439AC">
        <w:rPr>
          <w:rFonts w:ascii="Calibri" w:hAnsi="Calibri" w:cs="Calibri"/>
          <w:b/>
          <w:sz w:val="22"/>
          <w:szCs w:val="22"/>
        </w:rPr>
        <w:t>A</w:t>
      </w:r>
      <w:r w:rsidR="008F708C">
        <w:rPr>
          <w:rFonts w:ascii="Calibri" w:hAnsi="Calibri" w:cs="Calibri"/>
          <w:b/>
          <w:sz w:val="22"/>
          <w:szCs w:val="22"/>
        </w:rPr>
        <w:t xml:space="preserve"> </w:t>
      </w:r>
      <w:r w:rsidR="008F708C" w:rsidRPr="008F708C">
        <w:rPr>
          <w:rFonts w:ascii="Calibri" w:hAnsi="Calibri" w:cs="Calibri"/>
          <w:b/>
          <w:sz w:val="22"/>
          <w:szCs w:val="22"/>
        </w:rPr>
        <w:t>(filial)</w:t>
      </w:r>
      <w:r w:rsidR="00D439AC" w:rsidRPr="008F708C">
        <w:rPr>
          <w:rFonts w:ascii="Calibri" w:hAnsi="Calibri" w:cs="Calibri"/>
          <w:bCs/>
          <w:sz w:val="22"/>
          <w:szCs w:val="22"/>
        </w:rPr>
        <w:t>,</w:t>
      </w:r>
      <w:r w:rsidR="00F81BF6" w:rsidRPr="009B21AF">
        <w:rPr>
          <w:rFonts w:ascii="Calibri" w:hAnsi="Calibri" w:cs="Calibri"/>
          <w:bCs/>
          <w:sz w:val="22"/>
          <w:szCs w:val="22"/>
        </w:rPr>
        <w:t xml:space="preserve"> estabelecida na</w:t>
      </w:r>
      <w:r w:rsidR="00D439AC">
        <w:rPr>
          <w:rFonts w:ascii="Calibri" w:hAnsi="Calibri" w:cs="Calibri"/>
          <w:bCs/>
          <w:sz w:val="22"/>
          <w:szCs w:val="22"/>
        </w:rPr>
        <w:t xml:space="preserve"> </w:t>
      </w:r>
      <w:r w:rsidR="00D439AC" w:rsidRPr="00D439AC">
        <w:rPr>
          <w:rFonts w:ascii="Calibri" w:hAnsi="Calibri" w:cs="Calibri"/>
          <w:bCs/>
          <w:sz w:val="22"/>
          <w:szCs w:val="22"/>
        </w:rPr>
        <w:t>Avenida da</w:t>
      </w:r>
      <w:r w:rsidR="00D439AC">
        <w:rPr>
          <w:rFonts w:ascii="Calibri" w:hAnsi="Calibri" w:cs="Calibri"/>
          <w:bCs/>
          <w:sz w:val="22"/>
          <w:szCs w:val="22"/>
        </w:rPr>
        <w:t xml:space="preserve"> </w:t>
      </w:r>
      <w:r w:rsidR="00D439AC" w:rsidRPr="00D439AC">
        <w:rPr>
          <w:rFonts w:ascii="Calibri" w:hAnsi="Calibri" w:cs="Calibri"/>
          <w:bCs/>
          <w:sz w:val="22"/>
          <w:szCs w:val="22"/>
        </w:rPr>
        <w:t>Emancipação, 5000,</w:t>
      </w:r>
      <w:r w:rsidR="00D439AC">
        <w:rPr>
          <w:rFonts w:ascii="Calibri" w:hAnsi="Calibri" w:cs="Calibri"/>
          <w:bCs/>
          <w:sz w:val="22"/>
          <w:szCs w:val="22"/>
        </w:rPr>
        <w:t xml:space="preserve"> </w:t>
      </w:r>
      <w:r w:rsidR="00D439AC" w:rsidRPr="00D439AC">
        <w:rPr>
          <w:rFonts w:ascii="Calibri" w:hAnsi="Calibri" w:cs="Calibri"/>
          <w:bCs/>
          <w:sz w:val="22"/>
          <w:szCs w:val="22"/>
        </w:rPr>
        <w:t>Parte B, Bairro P</w:t>
      </w:r>
      <w:r w:rsidR="00D439AC">
        <w:rPr>
          <w:rFonts w:ascii="Calibri" w:hAnsi="Calibri" w:cs="Calibri"/>
          <w:bCs/>
          <w:sz w:val="22"/>
          <w:szCs w:val="22"/>
        </w:rPr>
        <w:t>arque d</w:t>
      </w:r>
      <w:r w:rsidR="00D439AC" w:rsidRPr="00D439AC">
        <w:rPr>
          <w:rFonts w:ascii="Calibri" w:hAnsi="Calibri" w:cs="Calibri"/>
          <w:bCs/>
          <w:sz w:val="22"/>
          <w:szCs w:val="22"/>
        </w:rPr>
        <w:t>os</w:t>
      </w:r>
      <w:r w:rsidR="00D439AC">
        <w:rPr>
          <w:rFonts w:ascii="Calibri" w:hAnsi="Calibri" w:cs="Calibri"/>
          <w:bCs/>
          <w:sz w:val="22"/>
          <w:szCs w:val="22"/>
        </w:rPr>
        <w:t xml:space="preserve"> </w:t>
      </w:r>
      <w:r w:rsidR="00D439AC" w:rsidRPr="00D439AC">
        <w:rPr>
          <w:rFonts w:ascii="Calibri" w:hAnsi="Calibri" w:cs="Calibri"/>
          <w:bCs/>
          <w:sz w:val="22"/>
          <w:szCs w:val="22"/>
        </w:rPr>
        <w:t>Pinheiros, Hortolândia</w:t>
      </w:r>
      <w:r w:rsidR="00D439AC">
        <w:rPr>
          <w:rFonts w:ascii="Calibri" w:hAnsi="Calibri" w:cs="Calibri"/>
          <w:bCs/>
          <w:sz w:val="22"/>
          <w:szCs w:val="22"/>
        </w:rPr>
        <w:t>/S</w:t>
      </w:r>
      <w:r w:rsidR="00D439AC" w:rsidRPr="00D439AC">
        <w:rPr>
          <w:rFonts w:ascii="Calibri" w:hAnsi="Calibri" w:cs="Calibri"/>
          <w:bCs/>
          <w:sz w:val="22"/>
          <w:szCs w:val="22"/>
        </w:rPr>
        <w:t>P</w:t>
      </w:r>
      <w:r w:rsidR="00D439AC">
        <w:rPr>
          <w:rFonts w:ascii="Calibri" w:hAnsi="Calibri" w:cs="Calibri"/>
          <w:bCs/>
          <w:sz w:val="22"/>
          <w:szCs w:val="22"/>
        </w:rPr>
        <w:t xml:space="preserve"> - </w:t>
      </w:r>
      <w:r w:rsidR="00D439AC" w:rsidRPr="00D439AC">
        <w:rPr>
          <w:rFonts w:ascii="Calibri" w:hAnsi="Calibri" w:cs="Calibri"/>
          <w:bCs/>
          <w:sz w:val="22"/>
          <w:szCs w:val="22"/>
        </w:rPr>
        <w:t>CEP 13184</w:t>
      </w:r>
      <w:r w:rsidR="00D439AC">
        <w:rPr>
          <w:rFonts w:ascii="Calibri" w:hAnsi="Calibri" w:cs="Calibri"/>
          <w:bCs/>
          <w:sz w:val="22"/>
          <w:szCs w:val="22"/>
        </w:rPr>
        <w:t>-</w:t>
      </w:r>
      <w:r w:rsidR="00D439AC" w:rsidRPr="00D439AC">
        <w:rPr>
          <w:rFonts w:ascii="Calibri" w:hAnsi="Calibri" w:cs="Calibri"/>
          <w:bCs/>
          <w:sz w:val="22"/>
          <w:szCs w:val="22"/>
        </w:rPr>
        <w:t>654</w:t>
      </w:r>
      <w:r w:rsidR="00F81BF6" w:rsidRPr="009B21AF">
        <w:rPr>
          <w:rFonts w:ascii="Calibri" w:hAnsi="Calibri" w:cs="Calibri"/>
          <w:bCs/>
          <w:sz w:val="22"/>
          <w:szCs w:val="22"/>
        </w:rPr>
        <w:t>, inscrita no CNPJ sob o nº</w:t>
      </w:r>
      <w:r w:rsidR="00D439AC">
        <w:rPr>
          <w:rFonts w:ascii="Calibri" w:hAnsi="Calibri" w:cs="Calibri"/>
          <w:bCs/>
          <w:sz w:val="22"/>
          <w:szCs w:val="22"/>
        </w:rPr>
        <w:t xml:space="preserve"> </w:t>
      </w:r>
      <w:r w:rsidR="00D439AC" w:rsidRPr="00D439AC">
        <w:rPr>
          <w:rFonts w:ascii="Calibri" w:hAnsi="Calibri" w:cs="Calibri"/>
          <w:bCs/>
          <w:sz w:val="22"/>
          <w:szCs w:val="22"/>
        </w:rPr>
        <w:t>72.381.189/0010-01</w:t>
      </w:r>
      <w:r w:rsidR="00F81BF6" w:rsidRPr="009B21AF">
        <w:rPr>
          <w:rFonts w:ascii="Calibri" w:hAnsi="Calibri" w:cs="Calibri"/>
          <w:bCs/>
          <w:sz w:val="22"/>
          <w:szCs w:val="22"/>
        </w:rPr>
        <w:t xml:space="preserve">,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8D28FB5" w:rsidR="00F81BF6" w:rsidRPr="009B21AF" w:rsidRDefault="00A54DA0" w:rsidP="00F81BF6">
      <w:pPr>
        <w:pStyle w:val="Corpodetexto23"/>
        <w:rPr>
          <w:rFonts w:ascii="Calibri" w:hAnsi="Calibri" w:cs="Calibri"/>
          <w:color w:val="auto"/>
          <w:sz w:val="22"/>
          <w:szCs w:val="22"/>
        </w:rPr>
      </w:pPr>
      <w:r w:rsidRPr="0055094A">
        <w:rPr>
          <w:rFonts w:ascii="Calibri" w:hAnsi="Calibri" w:cs="Calibri"/>
          <w:color w:val="auto"/>
          <w:sz w:val="22"/>
          <w:szCs w:val="22"/>
        </w:rPr>
        <w:t xml:space="preserve">Constitui objeto do presente a </w:t>
      </w:r>
      <w:r w:rsidR="005031C0" w:rsidRPr="0055094A">
        <w:rPr>
          <w:rFonts w:ascii="Calibri" w:hAnsi="Calibri" w:cs="Calibri"/>
          <w:color w:val="auto"/>
          <w:sz w:val="22"/>
          <w:szCs w:val="22"/>
        </w:rPr>
        <w:t>AQUISIÇÃO DE EQUIPAMENTOS DE INFORMÁTICA PARA A UDESC</w:t>
      </w:r>
      <w:r w:rsidR="00F81BF6" w:rsidRPr="0055094A">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4D2C1D0C"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w:t>
      </w:r>
      <w:r w:rsidRPr="00A15D7D">
        <w:rPr>
          <w:rFonts w:ascii="Calibri" w:hAnsi="Calibri" w:cs="Calibri"/>
          <w:b/>
          <w:bCs/>
          <w:color w:val="000000"/>
          <w:sz w:val="22"/>
          <w:szCs w:val="22"/>
        </w:rPr>
        <w:t>R$</w:t>
      </w:r>
      <w:r w:rsidR="00A15D7D" w:rsidRPr="00A15D7D">
        <w:rPr>
          <w:rFonts w:ascii="Calibri" w:hAnsi="Calibri" w:cs="Calibri"/>
          <w:b/>
          <w:bCs/>
          <w:color w:val="000000"/>
          <w:sz w:val="22"/>
          <w:szCs w:val="22"/>
        </w:rPr>
        <w:t xml:space="preserve"> </w:t>
      </w:r>
      <w:r w:rsidR="00A15D7D" w:rsidRPr="00A15D7D">
        <w:rPr>
          <w:rFonts w:ascii="Calibri" w:hAnsi="Calibri" w:cs="Calibri"/>
          <w:b/>
          <w:bCs/>
          <w:color w:val="000000"/>
          <w:sz w:val="22"/>
          <w:szCs w:val="22"/>
        </w:rPr>
        <w:t xml:space="preserve">388.326,24 </w:t>
      </w:r>
      <w:r w:rsidRPr="00640E9B">
        <w:rPr>
          <w:rFonts w:ascii="Calibri" w:hAnsi="Calibri" w:cs="Calibri"/>
          <w:b/>
          <w:bCs/>
          <w:color w:val="000000"/>
          <w:sz w:val="22"/>
          <w:szCs w:val="22"/>
        </w:rPr>
        <w:t>(</w:t>
      </w:r>
      <w:r w:rsidR="00A15D7D" w:rsidRPr="00640E9B">
        <w:rPr>
          <w:rFonts w:ascii="Calibri" w:hAnsi="Calibri" w:cs="Calibri"/>
          <w:b/>
          <w:bCs/>
          <w:color w:val="000000"/>
          <w:sz w:val="22"/>
          <w:szCs w:val="22"/>
        </w:rPr>
        <w:t>trezentos e oitenta e oito mil, trezentos e vinte e seis reais e vinte e quatro centavos</w:t>
      </w:r>
      <w:r w:rsidRPr="00640E9B">
        <w:rPr>
          <w:rFonts w:ascii="Calibri" w:hAnsi="Calibri" w:cs="Calibri"/>
          <w:b/>
          <w:bCs/>
          <w:color w:val="000000"/>
          <w:sz w:val="22"/>
          <w:szCs w:val="22"/>
        </w:rPr>
        <w:t>)</w:t>
      </w:r>
      <w:r w:rsidRPr="009B21AF">
        <w:rPr>
          <w:rFonts w:ascii="Calibri" w:hAnsi="Calibri" w:cs="Calibri"/>
          <w:color w:val="000000"/>
          <w:sz w:val="22"/>
          <w:szCs w:val="22"/>
        </w:rPr>
        <w:t>,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292"/>
        <w:gridCol w:w="1276"/>
        <w:gridCol w:w="2026"/>
        <w:gridCol w:w="1579"/>
      </w:tblGrid>
      <w:tr w:rsidR="00C50B66" w:rsidRPr="009B21AF" w14:paraId="141838AF" w14:textId="77777777" w:rsidTr="00640E9B">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292"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276"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026"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A15D7D" w:rsidRPr="009B21AF" w14:paraId="0A913D9B" w14:textId="77777777" w:rsidTr="00640E9B">
        <w:trPr>
          <w:trHeight w:val="279"/>
        </w:trPr>
        <w:tc>
          <w:tcPr>
            <w:tcW w:w="1149" w:type="dxa"/>
            <w:tcBorders>
              <w:top w:val="single" w:sz="4" w:space="0" w:color="000000"/>
              <w:left w:val="single" w:sz="4" w:space="0" w:color="000000"/>
              <w:bottom w:val="single" w:sz="4" w:space="0" w:color="000000"/>
            </w:tcBorders>
            <w:vAlign w:val="center"/>
          </w:tcPr>
          <w:p w14:paraId="00434521" w14:textId="083EF60D" w:rsidR="00A15D7D" w:rsidRPr="009B21AF" w:rsidRDefault="00A15D7D" w:rsidP="00A15D7D">
            <w:pPr>
              <w:snapToGrid w:val="0"/>
              <w:jc w:val="center"/>
              <w:rPr>
                <w:rFonts w:ascii="Calibri" w:hAnsi="Calibri" w:cs="Calibri"/>
                <w:bCs/>
                <w:sz w:val="22"/>
                <w:szCs w:val="22"/>
              </w:rPr>
            </w:pPr>
            <w:r>
              <w:rPr>
                <w:rFonts w:ascii="Calibri" w:hAnsi="Calibri" w:cs="Calibri"/>
                <w:bCs/>
                <w:sz w:val="22"/>
                <w:szCs w:val="22"/>
              </w:rPr>
              <w:t>02/04</w:t>
            </w:r>
          </w:p>
        </w:tc>
        <w:tc>
          <w:tcPr>
            <w:tcW w:w="2729" w:type="dxa"/>
            <w:tcBorders>
              <w:top w:val="single" w:sz="4" w:space="0" w:color="000000"/>
              <w:left w:val="single" w:sz="4" w:space="0" w:color="000000"/>
              <w:bottom w:val="single" w:sz="4" w:space="0" w:color="000000"/>
            </w:tcBorders>
          </w:tcPr>
          <w:p w14:paraId="2FBFB544" w14:textId="3416BA7E" w:rsidR="00A15D7D" w:rsidRPr="00A15D7D" w:rsidRDefault="00A15D7D" w:rsidP="00A15D7D">
            <w:pPr>
              <w:tabs>
                <w:tab w:val="left" w:pos="4545"/>
              </w:tabs>
              <w:autoSpaceDE w:val="0"/>
              <w:snapToGrid w:val="0"/>
              <w:spacing w:line="232" w:lineRule="exact"/>
              <w:jc w:val="both"/>
              <w:rPr>
                <w:rFonts w:asciiTheme="minorHAnsi" w:hAnsiTheme="minorHAnsi" w:cstheme="minorHAnsi"/>
                <w:sz w:val="22"/>
                <w:szCs w:val="22"/>
              </w:rPr>
            </w:pPr>
            <w:r w:rsidRPr="00A15D7D">
              <w:rPr>
                <w:rFonts w:asciiTheme="minorHAnsi" w:hAnsiTheme="minorHAnsi" w:cstheme="minorHAnsi"/>
                <w:sz w:val="22"/>
                <w:szCs w:val="22"/>
              </w:rPr>
              <w:t>Notebook Básico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6899C6F9" w14:textId="4BB86CF2" w:rsidR="00A15D7D" w:rsidRPr="009B21AF" w:rsidRDefault="00A15D7D" w:rsidP="00A15D7D">
            <w:pPr>
              <w:pStyle w:val="WW-Corpodetexto21"/>
              <w:snapToGrid w:val="0"/>
              <w:rPr>
                <w:rFonts w:ascii="Calibri" w:hAnsi="Calibri" w:cs="Calibri"/>
                <w:bCs/>
                <w:sz w:val="22"/>
                <w:szCs w:val="22"/>
              </w:rPr>
            </w:pPr>
            <w:r>
              <w:rPr>
                <w:rFonts w:ascii="Calibri" w:hAnsi="Calibri" w:cs="Calibri"/>
                <w:sz w:val="22"/>
                <w:szCs w:val="22"/>
              </w:rPr>
              <w:t>DELL/Dell Pro 14 PC14255</w:t>
            </w:r>
          </w:p>
        </w:tc>
        <w:tc>
          <w:tcPr>
            <w:tcW w:w="1276" w:type="dxa"/>
            <w:tcBorders>
              <w:top w:val="single" w:sz="4" w:space="0" w:color="000000"/>
              <w:left w:val="single" w:sz="4" w:space="0" w:color="000000"/>
              <w:bottom w:val="single" w:sz="4" w:space="0" w:color="000000"/>
            </w:tcBorders>
            <w:vAlign w:val="center"/>
          </w:tcPr>
          <w:p w14:paraId="6E731B71" w14:textId="4EB68FBD"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20</w:t>
            </w:r>
          </w:p>
        </w:tc>
        <w:tc>
          <w:tcPr>
            <w:tcW w:w="2026" w:type="dxa"/>
            <w:tcBorders>
              <w:top w:val="single" w:sz="4" w:space="0" w:color="000000"/>
              <w:left w:val="single" w:sz="4" w:space="0" w:color="000000"/>
              <w:bottom w:val="single" w:sz="4" w:space="0" w:color="000000"/>
            </w:tcBorders>
            <w:vAlign w:val="center"/>
          </w:tcPr>
          <w:p w14:paraId="50F0A7D9" w14:textId="25CC8C01"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05.599,02</w:t>
            </w:r>
          </w:p>
        </w:tc>
        <w:tc>
          <w:tcPr>
            <w:tcW w:w="1579" w:type="dxa"/>
            <w:tcBorders>
              <w:top w:val="single" w:sz="4" w:space="0" w:color="000000"/>
              <w:left w:val="single" w:sz="4" w:space="0" w:color="000000"/>
              <w:bottom w:val="single" w:sz="4" w:space="0" w:color="000000"/>
              <w:right w:val="single" w:sz="4" w:space="0" w:color="000000"/>
            </w:tcBorders>
            <w:vAlign w:val="center"/>
          </w:tcPr>
          <w:p w14:paraId="3B641BF4" w14:textId="3434038A"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111.980,40</w:t>
            </w:r>
          </w:p>
        </w:tc>
      </w:tr>
      <w:tr w:rsidR="00A15D7D" w:rsidRPr="009B21AF" w14:paraId="269BF39E" w14:textId="77777777" w:rsidTr="00640E9B">
        <w:trPr>
          <w:trHeight w:val="279"/>
        </w:trPr>
        <w:tc>
          <w:tcPr>
            <w:tcW w:w="1149" w:type="dxa"/>
            <w:tcBorders>
              <w:top w:val="single" w:sz="4" w:space="0" w:color="000000"/>
              <w:left w:val="single" w:sz="4" w:space="0" w:color="000000"/>
              <w:bottom w:val="single" w:sz="4" w:space="0" w:color="000000"/>
            </w:tcBorders>
            <w:vAlign w:val="center"/>
          </w:tcPr>
          <w:p w14:paraId="335C37A7" w14:textId="76404A34" w:rsidR="00A15D7D" w:rsidRPr="009B21AF" w:rsidRDefault="00A15D7D" w:rsidP="00A15D7D">
            <w:pPr>
              <w:snapToGrid w:val="0"/>
              <w:jc w:val="center"/>
              <w:rPr>
                <w:rFonts w:ascii="Calibri" w:hAnsi="Calibri" w:cs="Calibri"/>
                <w:bCs/>
                <w:sz w:val="22"/>
                <w:szCs w:val="22"/>
              </w:rPr>
            </w:pPr>
            <w:r>
              <w:rPr>
                <w:rFonts w:ascii="Calibri" w:hAnsi="Calibri" w:cs="Calibri"/>
                <w:bCs/>
                <w:sz w:val="22"/>
                <w:szCs w:val="22"/>
              </w:rPr>
              <w:t>02/05</w:t>
            </w:r>
          </w:p>
        </w:tc>
        <w:tc>
          <w:tcPr>
            <w:tcW w:w="2729" w:type="dxa"/>
            <w:tcBorders>
              <w:top w:val="single" w:sz="4" w:space="0" w:color="000000"/>
              <w:left w:val="single" w:sz="4" w:space="0" w:color="000000"/>
              <w:bottom w:val="single" w:sz="4" w:space="0" w:color="000000"/>
            </w:tcBorders>
          </w:tcPr>
          <w:p w14:paraId="73CFD2D0" w14:textId="66FD4358" w:rsidR="00A15D7D" w:rsidRPr="00A15D7D" w:rsidRDefault="00A15D7D" w:rsidP="00A15D7D">
            <w:pPr>
              <w:tabs>
                <w:tab w:val="left" w:pos="4545"/>
              </w:tabs>
              <w:autoSpaceDE w:val="0"/>
              <w:snapToGrid w:val="0"/>
              <w:spacing w:line="232" w:lineRule="exact"/>
              <w:jc w:val="both"/>
              <w:rPr>
                <w:rFonts w:asciiTheme="minorHAnsi" w:hAnsiTheme="minorHAnsi" w:cstheme="minorHAnsi"/>
                <w:sz w:val="22"/>
                <w:szCs w:val="22"/>
              </w:rPr>
            </w:pPr>
            <w:r w:rsidRPr="00A15D7D">
              <w:rPr>
                <w:rFonts w:asciiTheme="minorHAnsi" w:hAnsiTheme="minorHAnsi" w:cstheme="minorHAnsi"/>
                <w:sz w:val="22"/>
                <w:szCs w:val="22"/>
              </w:rPr>
              <w:t>Notebook Avançado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06D76AE7" w14:textId="5DA23473" w:rsidR="00A15D7D" w:rsidRPr="009B21AF" w:rsidRDefault="00A15D7D" w:rsidP="00A15D7D">
            <w:pPr>
              <w:pStyle w:val="WW-Corpodetexto21"/>
              <w:snapToGrid w:val="0"/>
              <w:rPr>
                <w:rFonts w:ascii="Calibri" w:hAnsi="Calibri" w:cs="Calibri"/>
                <w:bCs/>
                <w:sz w:val="22"/>
                <w:szCs w:val="22"/>
              </w:rPr>
            </w:pPr>
            <w:r w:rsidRPr="00A15D7D">
              <w:rPr>
                <w:rFonts w:ascii="Calibri" w:hAnsi="Calibri" w:cs="Calibri"/>
                <w:sz w:val="22"/>
                <w:szCs w:val="22"/>
              </w:rPr>
              <w:t>DELL/</w:t>
            </w:r>
            <w:r>
              <w:rPr>
                <w:rFonts w:ascii="Calibri" w:hAnsi="Calibri" w:cs="Calibri"/>
                <w:sz w:val="22"/>
                <w:szCs w:val="22"/>
              </w:rPr>
              <w:t>Dell Pro 16 PC16255</w:t>
            </w:r>
          </w:p>
        </w:tc>
        <w:tc>
          <w:tcPr>
            <w:tcW w:w="1276" w:type="dxa"/>
            <w:tcBorders>
              <w:top w:val="single" w:sz="4" w:space="0" w:color="000000"/>
              <w:left w:val="single" w:sz="4" w:space="0" w:color="000000"/>
              <w:bottom w:val="single" w:sz="4" w:space="0" w:color="000000"/>
            </w:tcBorders>
            <w:vAlign w:val="center"/>
          </w:tcPr>
          <w:p w14:paraId="112CE4C8" w14:textId="4CB52AAA"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20</w:t>
            </w:r>
          </w:p>
        </w:tc>
        <w:tc>
          <w:tcPr>
            <w:tcW w:w="2026" w:type="dxa"/>
            <w:tcBorders>
              <w:top w:val="single" w:sz="4" w:space="0" w:color="000000"/>
              <w:left w:val="single" w:sz="4" w:space="0" w:color="000000"/>
              <w:bottom w:val="single" w:sz="4" w:space="0" w:color="000000"/>
            </w:tcBorders>
            <w:vAlign w:val="center"/>
          </w:tcPr>
          <w:p w14:paraId="02517D5D" w14:textId="4E1D5935"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06.713,73</w:t>
            </w:r>
          </w:p>
        </w:tc>
        <w:tc>
          <w:tcPr>
            <w:tcW w:w="1579" w:type="dxa"/>
            <w:tcBorders>
              <w:top w:val="single" w:sz="4" w:space="0" w:color="000000"/>
              <w:left w:val="single" w:sz="4" w:space="0" w:color="000000"/>
              <w:bottom w:val="single" w:sz="4" w:space="0" w:color="000000"/>
              <w:right w:val="single" w:sz="4" w:space="0" w:color="000000"/>
            </w:tcBorders>
            <w:vAlign w:val="center"/>
          </w:tcPr>
          <w:p w14:paraId="0B430ED0" w14:textId="0F4C9595"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134.274,60</w:t>
            </w:r>
          </w:p>
        </w:tc>
      </w:tr>
      <w:tr w:rsidR="00A15D7D" w:rsidRPr="009B21AF" w14:paraId="7084ACDC" w14:textId="77777777" w:rsidTr="00640E9B">
        <w:trPr>
          <w:trHeight w:val="279"/>
        </w:trPr>
        <w:tc>
          <w:tcPr>
            <w:tcW w:w="1149" w:type="dxa"/>
            <w:tcBorders>
              <w:top w:val="single" w:sz="4" w:space="0" w:color="000000"/>
              <w:left w:val="single" w:sz="4" w:space="0" w:color="000000"/>
              <w:bottom w:val="single" w:sz="4" w:space="0" w:color="000000"/>
            </w:tcBorders>
            <w:vAlign w:val="center"/>
          </w:tcPr>
          <w:p w14:paraId="226BBBC4" w14:textId="0E3B53C1" w:rsidR="00A15D7D" w:rsidRPr="009B21AF" w:rsidRDefault="00A15D7D" w:rsidP="00A15D7D">
            <w:pPr>
              <w:snapToGrid w:val="0"/>
              <w:jc w:val="center"/>
              <w:rPr>
                <w:rFonts w:ascii="Calibri" w:hAnsi="Calibri" w:cs="Calibri"/>
                <w:bCs/>
                <w:sz w:val="22"/>
                <w:szCs w:val="22"/>
              </w:rPr>
            </w:pPr>
            <w:r>
              <w:rPr>
                <w:rFonts w:ascii="Calibri" w:hAnsi="Calibri" w:cs="Calibri"/>
                <w:bCs/>
                <w:sz w:val="22"/>
                <w:szCs w:val="22"/>
              </w:rPr>
              <w:t>02/06</w:t>
            </w:r>
          </w:p>
        </w:tc>
        <w:tc>
          <w:tcPr>
            <w:tcW w:w="2729" w:type="dxa"/>
            <w:tcBorders>
              <w:top w:val="single" w:sz="4" w:space="0" w:color="000000"/>
              <w:left w:val="single" w:sz="4" w:space="0" w:color="000000"/>
              <w:bottom w:val="single" w:sz="4" w:space="0" w:color="000000"/>
            </w:tcBorders>
          </w:tcPr>
          <w:p w14:paraId="1A0F21E7" w14:textId="1D0D836D" w:rsidR="00A15D7D" w:rsidRPr="00A15D7D" w:rsidRDefault="00A15D7D" w:rsidP="00A15D7D">
            <w:pPr>
              <w:tabs>
                <w:tab w:val="left" w:pos="4545"/>
              </w:tabs>
              <w:autoSpaceDE w:val="0"/>
              <w:snapToGrid w:val="0"/>
              <w:spacing w:line="232" w:lineRule="exact"/>
              <w:jc w:val="both"/>
              <w:rPr>
                <w:rFonts w:asciiTheme="minorHAnsi" w:hAnsiTheme="minorHAnsi" w:cstheme="minorHAnsi"/>
                <w:sz w:val="22"/>
                <w:szCs w:val="22"/>
              </w:rPr>
            </w:pPr>
            <w:r w:rsidRPr="00A15D7D">
              <w:rPr>
                <w:rFonts w:asciiTheme="minorHAnsi" w:hAnsiTheme="minorHAnsi" w:cstheme="minorHAnsi"/>
                <w:sz w:val="22"/>
                <w:szCs w:val="22"/>
              </w:rPr>
              <w:t>WorkStation Móvel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51944A46" w14:textId="1F31435A" w:rsidR="00A15D7D" w:rsidRPr="009B21AF" w:rsidRDefault="00A15D7D" w:rsidP="00A15D7D">
            <w:pPr>
              <w:pStyle w:val="WW-Corpodetexto21"/>
              <w:snapToGrid w:val="0"/>
              <w:rPr>
                <w:rFonts w:ascii="Calibri" w:hAnsi="Calibri" w:cs="Calibri"/>
                <w:bCs/>
                <w:sz w:val="22"/>
                <w:szCs w:val="22"/>
              </w:rPr>
            </w:pPr>
            <w:r w:rsidRPr="00A15D7D">
              <w:rPr>
                <w:rFonts w:ascii="Calibri" w:hAnsi="Calibri" w:cs="Calibri"/>
                <w:sz w:val="22"/>
                <w:szCs w:val="22"/>
              </w:rPr>
              <w:t>DELL/</w:t>
            </w:r>
            <w:r>
              <w:t xml:space="preserve"> </w:t>
            </w:r>
            <w:r w:rsidRPr="00A15D7D">
              <w:rPr>
                <w:rFonts w:ascii="Calibri" w:hAnsi="Calibri" w:cs="Calibri"/>
                <w:sz w:val="22"/>
                <w:szCs w:val="22"/>
              </w:rPr>
              <w:t>Mobile Precision 3591 </w:t>
            </w:r>
          </w:p>
        </w:tc>
        <w:tc>
          <w:tcPr>
            <w:tcW w:w="1276" w:type="dxa"/>
            <w:tcBorders>
              <w:top w:val="single" w:sz="4" w:space="0" w:color="000000"/>
              <w:left w:val="single" w:sz="4" w:space="0" w:color="000000"/>
              <w:bottom w:val="single" w:sz="4" w:space="0" w:color="000000"/>
            </w:tcBorders>
            <w:vAlign w:val="center"/>
          </w:tcPr>
          <w:p w14:paraId="40F2317A" w14:textId="5D328FE7"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12</w:t>
            </w:r>
          </w:p>
        </w:tc>
        <w:tc>
          <w:tcPr>
            <w:tcW w:w="2026" w:type="dxa"/>
            <w:tcBorders>
              <w:top w:val="single" w:sz="4" w:space="0" w:color="000000"/>
              <w:left w:val="single" w:sz="4" w:space="0" w:color="000000"/>
              <w:bottom w:val="single" w:sz="4" w:space="0" w:color="000000"/>
            </w:tcBorders>
            <w:vAlign w:val="center"/>
          </w:tcPr>
          <w:p w14:paraId="2660EB31" w14:textId="3952ABBD"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11.839,27</w:t>
            </w:r>
          </w:p>
        </w:tc>
        <w:tc>
          <w:tcPr>
            <w:tcW w:w="1579" w:type="dxa"/>
            <w:tcBorders>
              <w:top w:val="single" w:sz="4" w:space="0" w:color="000000"/>
              <w:left w:val="single" w:sz="4" w:space="0" w:color="000000"/>
              <w:bottom w:val="single" w:sz="4" w:space="0" w:color="000000"/>
              <w:right w:val="single" w:sz="4" w:space="0" w:color="000000"/>
            </w:tcBorders>
            <w:vAlign w:val="center"/>
          </w:tcPr>
          <w:p w14:paraId="6F2B706B" w14:textId="62F54960" w:rsidR="00A15D7D" w:rsidRPr="009B21AF" w:rsidRDefault="00A15D7D" w:rsidP="00A15D7D">
            <w:pPr>
              <w:snapToGrid w:val="0"/>
              <w:jc w:val="center"/>
              <w:rPr>
                <w:rFonts w:ascii="Calibri" w:hAnsi="Calibri" w:cs="Calibri"/>
                <w:bCs/>
                <w:sz w:val="22"/>
                <w:szCs w:val="22"/>
              </w:rPr>
            </w:pPr>
            <w:r>
              <w:rPr>
                <w:rFonts w:ascii="Calibri" w:hAnsi="Calibri" w:cs="Calibri"/>
                <w:sz w:val="22"/>
                <w:szCs w:val="22"/>
              </w:rPr>
              <w:t>142.071,24</w:t>
            </w: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55094A" w:rsidRDefault="00F971E0" w:rsidP="00F971E0">
      <w:pPr>
        <w:jc w:val="both"/>
        <w:rPr>
          <w:rFonts w:ascii="Calibri" w:hAnsi="Calibri"/>
          <w:bCs/>
          <w:sz w:val="22"/>
          <w:szCs w:val="22"/>
        </w:rPr>
      </w:pPr>
      <w:r w:rsidRPr="0055094A">
        <w:rPr>
          <w:rFonts w:ascii="Calibri" w:hAnsi="Calibri"/>
          <w:b/>
          <w:sz w:val="22"/>
          <w:szCs w:val="22"/>
        </w:rPr>
        <w:t xml:space="preserve">III - </w:t>
      </w:r>
      <w:r w:rsidRPr="0055094A">
        <w:rPr>
          <w:rFonts w:ascii="Calibri" w:hAnsi="Calibri"/>
          <w:bCs/>
          <w:sz w:val="22"/>
          <w:szCs w:val="22"/>
        </w:rPr>
        <w:t xml:space="preserve">O valor do contrato poderá ser reajustado, desde que solicitado formalmente pela contratada, </w:t>
      </w:r>
      <w:r w:rsidR="002239FA" w:rsidRPr="0055094A">
        <w:rPr>
          <w:rFonts w:ascii="Calibri" w:hAnsi="Calibri"/>
          <w:bCs/>
          <w:sz w:val="22"/>
          <w:szCs w:val="22"/>
        </w:rPr>
        <w:t xml:space="preserve">observado o interregno mínimo de um ano a contar do início de sua vigência </w:t>
      </w:r>
      <w:r w:rsidRPr="0055094A">
        <w:rPr>
          <w:rFonts w:ascii="Calibri" w:hAnsi="Calibri"/>
          <w:bCs/>
          <w:sz w:val="22"/>
          <w:szCs w:val="22"/>
        </w:rPr>
        <w:t>e da seguinte forma:</w:t>
      </w:r>
    </w:p>
    <w:p w14:paraId="5BEB4517" w14:textId="372F8D07" w:rsidR="00F971E0" w:rsidRPr="0055094A" w:rsidRDefault="000D368A" w:rsidP="000D368A">
      <w:pPr>
        <w:jc w:val="both"/>
        <w:rPr>
          <w:rFonts w:ascii="Calibri" w:hAnsi="Calibri"/>
          <w:bCs/>
          <w:sz w:val="22"/>
          <w:szCs w:val="22"/>
        </w:rPr>
      </w:pPr>
      <w:r w:rsidRPr="0055094A">
        <w:rPr>
          <w:rFonts w:ascii="Calibri" w:hAnsi="Calibri"/>
          <w:b/>
          <w:sz w:val="22"/>
          <w:szCs w:val="22"/>
        </w:rPr>
        <w:t>IV</w:t>
      </w:r>
      <w:r w:rsidR="00F971E0" w:rsidRPr="0055094A">
        <w:rPr>
          <w:rFonts w:ascii="Calibri" w:hAnsi="Calibri"/>
          <w:bCs/>
          <w:sz w:val="22"/>
          <w:szCs w:val="22"/>
        </w:rPr>
        <w:t xml:space="preserve"> </w:t>
      </w:r>
      <w:r w:rsidRPr="0055094A">
        <w:rPr>
          <w:rFonts w:ascii="Calibri" w:hAnsi="Calibri"/>
          <w:bCs/>
          <w:sz w:val="22"/>
          <w:szCs w:val="22"/>
        </w:rPr>
        <w:t xml:space="preserve">- </w:t>
      </w:r>
      <w:r w:rsidR="00F971E0" w:rsidRPr="0055094A">
        <w:rPr>
          <w:rFonts w:ascii="Calibri" w:hAnsi="Calibri"/>
          <w:bCs/>
          <w:sz w:val="22"/>
          <w:szCs w:val="22"/>
        </w:rPr>
        <w:t>O índice de reajuste será o Índice Nacional de Preços ao Consumidor Amplo - IPCA, ou índice que vier a substituí-lo;</w:t>
      </w:r>
    </w:p>
    <w:p w14:paraId="6BC670AC" w14:textId="1B89D081" w:rsidR="00F971E0" w:rsidRPr="0055094A" w:rsidRDefault="000D368A" w:rsidP="000D368A">
      <w:pPr>
        <w:jc w:val="both"/>
        <w:rPr>
          <w:rFonts w:ascii="Calibri" w:hAnsi="Calibri"/>
          <w:bCs/>
          <w:sz w:val="22"/>
          <w:szCs w:val="22"/>
        </w:rPr>
      </w:pPr>
      <w:r w:rsidRPr="0055094A">
        <w:rPr>
          <w:rFonts w:ascii="Calibri" w:hAnsi="Calibri"/>
          <w:b/>
          <w:sz w:val="22"/>
          <w:szCs w:val="22"/>
        </w:rPr>
        <w:t xml:space="preserve">V - </w:t>
      </w:r>
      <w:r w:rsidR="00F971E0" w:rsidRPr="0055094A">
        <w:rPr>
          <w:rFonts w:ascii="Calibri" w:hAnsi="Calibri"/>
          <w:bCs/>
          <w:sz w:val="22"/>
          <w:szCs w:val="22"/>
        </w:rPr>
        <w:t xml:space="preserve">Será utilizado o acumulado do índice dos últimos 12 meses </w:t>
      </w:r>
      <w:r w:rsidR="002239FA" w:rsidRPr="0055094A">
        <w:rPr>
          <w:rFonts w:ascii="Calibri" w:hAnsi="Calibri"/>
          <w:bCs/>
          <w:sz w:val="22"/>
          <w:szCs w:val="22"/>
        </w:rPr>
        <w:t>a contar do início da vigência da ARP</w:t>
      </w:r>
      <w:r w:rsidR="00F971E0" w:rsidRPr="0055094A">
        <w:rPr>
          <w:rFonts w:ascii="Calibri" w:hAnsi="Calibri"/>
          <w:bCs/>
          <w:sz w:val="22"/>
          <w:szCs w:val="22"/>
        </w:rPr>
        <w:t>;</w:t>
      </w:r>
    </w:p>
    <w:p w14:paraId="36DD7736" w14:textId="4DA65AB5" w:rsidR="00F971E0" w:rsidRPr="0055094A" w:rsidRDefault="000D368A" w:rsidP="000D368A">
      <w:pPr>
        <w:jc w:val="both"/>
        <w:rPr>
          <w:rFonts w:ascii="Calibri" w:hAnsi="Calibri"/>
          <w:bCs/>
          <w:sz w:val="22"/>
          <w:szCs w:val="22"/>
        </w:rPr>
      </w:pPr>
      <w:r w:rsidRPr="0055094A">
        <w:rPr>
          <w:rFonts w:ascii="Calibri" w:hAnsi="Calibri"/>
          <w:b/>
          <w:sz w:val="22"/>
          <w:szCs w:val="22"/>
        </w:rPr>
        <w:t>VI -</w:t>
      </w:r>
      <w:r w:rsidR="00F971E0" w:rsidRPr="0055094A">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55094A">
        <w:rPr>
          <w:rFonts w:ascii="Calibri" w:hAnsi="Calibri" w:cs="Calibri"/>
          <w:b/>
          <w:szCs w:val="22"/>
        </w:rPr>
        <w:lastRenderedPageBreak/>
        <w:t>VII</w:t>
      </w:r>
      <w:r w:rsidR="00F971E0" w:rsidRPr="0055094A">
        <w:rPr>
          <w:rFonts w:ascii="Calibri" w:hAnsi="Calibri" w:cs="Calibri"/>
          <w:b/>
          <w:szCs w:val="22"/>
        </w:rPr>
        <w:t xml:space="preserve"> </w:t>
      </w:r>
      <w:r w:rsidRPr="0055094A">
        <w:rPr>
          <w:rFonts w:ascii="Calibri" w:hAnsi="Calibri" w:cs="Calibri"/>
          <w:b/>
          <w:szCs w:val="22"/>
        </w:rPr>
        <w:t>-</w:t>
      </w:r>
      <w:r w:rsidR="00F971E0" w:rsidRPr="0055094A">
        <w:rPr>
          <w:rFonts w:ascii="Calibri" w:hAnsi="Calibri" w:cs="Calibri"/>
          <w:bCs/>
          <w:szCs w:val="22"/>
        </w:rPr>
        <w:t xml:space="preserve"> A revisão dos preços poderá ser concedida, pelo CONTRATANTE, a partir da análise e discussão</w:t>
      </w:r>
      <w:r w:rsidR="00F971E0" w:rsidRPr="009B21AF">
        <w:rPr>
          <w:rFonts w:ascii="Calibri" w:hAnsi="Calibri" w:cs="Calibri"/>
          <w:bCs/>
          <w:szCs w:val="22"/>
        </w:rPr>
        <w:t xml:space="preserve">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55094A" w:rsidRDefault="00F81BF6" w:rsidP="00F81BF6">
      <w:pPr>
        <w:jc w:val="both"/>
        <w:rPr>
          <w:rFonts w:ascii="Calibri" w:hAnsi="Calibri" w:cs="Calibri"/>
          <w:b/>
          <w:sz w:val="22"/>
          <w:szCs w:val="22"/>
        </w:rPr>
      </w:pPr>
      <w:r w:rsidRPr="009B21AF">
        <w:rPr>
          <w:rFonts w:ascii="Calibri" w:hAnsi="Calibri" w:cs="Calibri"/>
          <w:sz w:val="22"/>
          <w:szCs w:val="22"/>
        </w:rPr>
        <w:t xml:space="preserve">O </w:t>
      </w:r>
      <w:r w:rsidRPr="0055094A">
        <w:rPr>
          <w:rFonts w:ascii="Calibri" w:hAnsi="Calibri" w:cs="Calibri"/>
          <w:sz w:val="22"/>
          <w:szCs w:val="22"/>
        </w:rPr>
        <w:t>pagamento do presente Contrato correrá a conta dos recursos consignados no orçamento abaixo:</w:t>
      </w:r>
    </w:p>
    <w:p w14:paraId="6D272705" w14:textId="77777777" w:rsidR="006B5C06" w:rsidRPr="0055094A"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959"/>
        <w:gridCol w:w="2636"/>
        <w:gridCol w:w="3117"/>
      </w:tblGrid>
      <w:tr w:rsidR="00F81BF6" w:rsidRPr="0055094A" w14:paraId="153A9642" w14:textId="77777777" w:rsidTr="00A15D7D">
        <w:trPr>
          <w:trHeight w:val="335"/>
        </w:trPr>
        <w:tc>
          <w:tcPr>
            <w:tcW w:w="3959" w:type="dxa"/>
            <w:tcBorders>
              <w:top w:val="single" w:sz="8" w:space="0" w:color="000000"/>
              <w:left w:val="single" w:sz="8" w:space="0" w:color="000000"/>
              <w:bottom w:val="single" w:sz="8" w:space="0" w:color="000000"/>
            </w:tcBorders>
          </w:tcPr>
          <w:p w14:paraId="1210EF4B"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SUBAÇÃO</w:t>
            </w:r>
          </w:p>
        </w:tc>
        <w:tc>
          <w:tcPr>
            <w:tcW w:w="2636" w:type="dxa"/>
            <w:tcBorders>
              <w:top w:val="single" w:sz="8" w:space="0" w:color="000000"/>
              <w:left w:val="single" w:sz="8" w:space="0" w:color="000000"/>
              <w:bottom w:val="single" w:sz="8" w:space="0" w:color="000000"/>
            </w:tcBorders>
          </w:tcPr>
          <w:p w14:paraId="2EB8C91E"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ELEMENTO DE DESPESA</w:t>
            </w:r>
          </w:p>
        </w:tc>
      </w:tr>
      <w:tr w:rsidR="00F81BF6" w:rsidRPr="0055094A" w14:paraId="52487CDE" w14:textId="77777777" w:rsidTr="00A15D7D">
        <w:trPr>
          <w:trHeight w:val="177"/>
        </w:trPr>
        <w:tc>
          <w:tcPr>
            <w:tcW w:w="3959" w:type="dxa"/>
            <w:tcBorders>
              <w:top w:val="single" w:sz="8" w:space="0" w:color="000000"/>
              <w:left w:val="single" w:sz="8" w:space="0" w:color="000000"/>
              <w:bottom w:val="single" w:sz="8" w:space="0" w:color="000000"/>
            </w:tcBorders>
          </w:tcPr>
          <w:p w14:paraId="03A324D2" w14:textId="2DBD9AA8"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3201 – 11038 – 12758 – 14842</w:t>
            </w:r>
            <w:r w:rsidR="00A15D7D">
              <w:rPr>
                <w:rFonts w:ascii="Calibri" w:hAnsi="Calibri" w:cs="Calibri"/>
                <w:sz w:val="22"/>
                <w:szCs w:val="22"/>
              </w:rPr>
              <w:t xml:space="preserve"> - 16156</w:t>
            </w:r>
          </w:p>
        </w:tc>
        <w:tc>
          <w:tcPr>
            <w:tcW w:w="2636" w:type="dxa"/>
            <w:tcBorders>
              <w:left w:val="single" w:sz="8" w:space="0" w:color="000000"/>
              <w:bottom w:val="single" w:sz="8" w:space="0" w:color="000000"/>
            </w:tcBorders>
          </w:tcPr>
          <w:p w14:paraId="24C8314E" w14:textId="194B58F6"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6F64669"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449052</w:t>
            </w:r>
          </w:p>
        </w:tc>
      </w:tr>
    </w:tbl>
    <w:p w14:paraId="41EB234B" w14:textId="77777777" w:rsidR="00F81BF6" w:rsidRPr="007515E5" w:rsidRDefault="00F81BF6" w:rsidP="00F81BF6">
      <w:pPr>
        <w:jc w:val="both"/>
        <w:rPr>
          <w:rFonts w:ascii="Calibri" w:hAnsi="Calibri" w:cs="Calibri"/>
          <w:b/>
          <w:sz w:val="22"/>
          <w:szCs w:val="22"/>
        </w:rPr>
      </w:pPr>
      <w:r w:rsidRPr="0055094A">
        <w:rPr>
          <w:rFonts w:ascii="Calibri" w:hAnsi="Calibri" w:cs="Calibri"/>
          <w:b/>
          <w:sz w:val="22"/>
          <w:szCs w:val="22"/>
        </w:rPr>
        <w:t>CLÁUSULA QUARTA – Do Prazo de Vigência do Contrato</w:t>
      </w:r>
    </w:p>
    <w:p w14:paraId="0F4AC476" w14:textId="72A40618" w:rsidR="00562F8F" w:rsidRPr="00D00E77" w:rsidRDefault="00F81BF6" w:rsidP="00562F8F">
      <w:pPr>
        <w:ind w:firstLine="142"/>
        <w:jc w:val="both"/>
        <w:rPr>
          <w:rFonts w:ascii="Calibri" w:hAnsi="Calibri"/>
        </w:rPr>
      </w:pPr>
      <w:r w:rsidRPr="0055094A">
        <w:rPr>
          <w:rFonts w:ascii="Calibri" w:hAnsi="Calibri" w:cs="Calibri"/>
          <w:b/>
          <w:bCs/>
          <w:szCs w:val="22"/>
        </w:rPr>
        <w:t>I -</w:t>
      </w:r>
      <w:r w:rsidRPr="0055094A">
        <w:rPr>
          <w:rFonts w:ascii="Calibri" w:hAnsi="Calibri" w:cs="Calibri"/>
          <w:bCs/>
          <w:szCs w:val="22"/>
        </w:rPr>
        <w:t xml:space="preserve"> O prazo de vigência deste instrumento tem </w:t>
      </w:r>
      <w:r w:rsidR="00562F8F" w:rsidRPr="0055094A">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E22CA8" w:rsidRPr="0055094A">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0" w:name="_Hlk92890956"/>
      <w:bookmarkStart w:id="1"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0"/>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 xml:space="preserve">execução contratual </w:t>
      </w:r>
      <w:r w:rsidRPr="008F6971">
        <w:rPr>
          <w:rFonts w:ascii="Calibri" w:hAnsi="Calibri" w:cs="Calibri"/>
          <w:bCs/>
          <w:color w:val="000000"/>
          <w:sz w:val="22"/>
          <w:szCs w:val="22"/>
        </w:rPr>
        <w:lastRenderedPageBreak/>
        <w:t>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Comunicar a empresa para emissão de Nota Fiscal no que pertine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8972B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5094A">
            <w:rPr>
              <w:rFonts w:asciiTheme="minorHAnsi" w:hAnsiTheme="minorHAnsi" w:cstheme="minorHAnsi"/>
              <w:b/>
            </w:rPr>
            <w:t>Florianópolis/SC</w:t>
          </w:r>
        </w:sdtContent>
      </w:sdt>
      <w:r w:rsidR="00DC6BAC" w:rsidRPr="0055094A">
        <w:rPr>
          <w:rFonts w:ascii="Calibri" w:hAnsi="Calibri" w:cs="Calibri"/>
          <w:bCs/>
          <w:sz w:val="22"/>
          <w:szCs w:val="22"/>
        </w:rPr>
        <w:t>, conforme datas das assinaturas digitais</w:t>
      </w:r>
      <w:r w:rsidR="00F81BF6" w:rsidRPr="0055094A">
        <w:rPr>
          <w:rFonts w:ascii="Calibri" w:hAnsi="Calibri" w:cs="Calibri"/>
          <w:bCs/>
          <w:sz w:val="22"/>
          <w:szCs w:val="22"/>
        </w:rPr>
        <w:t>.</w:t>
      </w:r>
    </w:p>
    <w:p w14:paraId="7EE99668" w14:textId="04CD4A60" w:rsidR="00F81BF6"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52AAE70B" w14:textId="77777777" w:rsidR="00A15D7D" w:rsidRPr="009B21AF" w:rsidRDefault="00A15D7D" w:rsidP="00F81BF6">
      <w:pPr>
        <w:jc w:val="both"/>
        <w:rPr>
          <w:rFonts w:ascii="Calibri" w:hAnsi="Calibri" w:cs="Calibri"/>
          <w:bCs/>
          <w:sz w:val="22"/>
          <w:szCs w:val="22"/>
        </w:rPr>
      </w:pPr>
    </w:p>
    <w:tbl>
      <w:tblPr>
        <w:tblW w:w="10277" w:type="dxa"/>
        <w:tblInd w:w="80" w:type="dxa"/>
        <w:tblLayout w:type="fixed"/>
        <w:tblCellMar>
          <w:left w:w="70" w:type="dxa"/>
          <w:right w:w="70" w:type="dxa"/>
        </w:tblCellMar>
        <w:tblLook w:val="0000" w:firstRow="0" w:lastRow="0" w:firstColumn="0" w:lastColumn="0" w:noHBand="0" w:noVBand="0"/>
      </w:tblPr>
      <w:tblGrid>
        <w:gridCol w:w="5023"/>
        <w:gridCol w:w="709"/>
        <w:gridCol w:w="4545"/>
      </w:tblGrid>
      <w:tr w:rsidR="00F81BF6" w:rsidRPr="009B21AF" w14:paraId="68D15019" w14:textId="77777777" w:rsidTr="00A47320">
        <w:tc>
          <w:tcPr>
            <w:tcW w:w="502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204DCC7F"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 xml:space="preserve">FUNDAÇÃO UNIVERSIDADE DO ESTADO DE </w:t>
            </w:r>
            <w:r w:rsidR="00A15D7D">
              <w:rPr>
                <w:rFonts w:ascii="Calibri" w:hAnsi="Calibri" w:cs="Calibri"/>
                <w:sz w:val="22"/>
                <w:szCs w:val="22"/>
              </w:rPr>
              <w:t>SC</w:t>
            </w:r>
            <w:r w:rsidRPr="009B21AF">
              <w:rPr>
                <w:rFonts w:ascii="Calibri" w:hAnsi="Calibri" w:cs="Calibri"/>
                <w:sz w:val="22"/>
                <w:szCs w:val="22"/>
              </w:rPr>
              <w:t xml:space="preserve">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09"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19D70CCD" w14:textId="77777777" w:rsidR="00D439AC" w:rsidRPr="00D439AC" w:rsidRDefault="00D439AC" w:rsidP="00A47320">
            <w:pPr>
              <w:ind w:left="-13" w:firstLine="13"/>
              <w:jc w:val="center"/>
              <w:rPr>
                <w:rFonts w:ascii="Calibri" w:hAnsi="Calibri" w:cs="Calibri"/>
                <w:sz w:val="22"/>
                <w:szCs w:val="22"/>
              </w:rPr>
            </w:pPr>
            <w:r w:rsidRPr="00D439AC">
              <w:rPr>
                <w:rFonts w:ascii="Calibri" w:hAnsi="Calibri" w:cs="Calibri"/>
                <w:sz w:val="22"/>
                <w:szCs w:val="22"/>
              </w:rPr>
              <w:t>DELL COMPUTADORES DO BRASIL LTDA</w:t>
            </w:r>
          </w:p>
          <w:p w14:paraId="21B99D39" w14:textId="21A03326"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56BCE587" w14:textId="7B79D617" w:rsidR="00FC5800" w:rsidRPr="005711D8" w:rsidRDefault="00FC5800" w:rsidP="00A15D7D">
      <w:pPr>
        <w:rPr>
          <w:rFonts w:ascii="Calibri" w:hAnsi="Calibri" w:cs="Calibri"/>
        </w:rPr>
      </w:pPr>
    </w:p>
    <w:sectPr w:rsidR="00FC5800" w:rsidRPr="005711D8" w:rsidSect="00A15D7D">
      <w:headerReference w:type="default" r:id="rId8"/>
      <w:footerReference w:type="default" r:id="rId9"/>
      <w:pgSz w:w="11907" w:h="16840" w:code="9"/>
      <w:pgMar w:top="851" w:right="851" w:bottom="709"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2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27A"/>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4829"/>
    <w:rsid w:val="004C5629"/>
    <w:rsid w:val="004C7380"/>
    <w:rsid w:val="004D1524"/>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31C0"/>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94A"/>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6A3E"/>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369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0E9B"/>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27F2"/>
    <w:rsid w:val="007E5862"/>
    <w:rsid w:val="007E5AFA"/>
    <w:rsid w:val="007E73CB"/>
    <w:rsid w:val="007F09A3"/>
    <w:rsid w:val="007F1EBE"/>
    <w:rsid w:val="007F2AF5"/>
    <w:rsid w:val="007F4A02"/>
    <w:rsid w:val="007F5F44"/>
    <w:rsid w:val="007F6A57"/>
    <w:rsid w:val="008025A4"/>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04"/>
    <w:rsid w:val="00872A31"/>
    <w:rsid w:val="00873C76"/>
    <w:rsid w:val="008750C3"/>
    <w:rsid w:val="0088189B"/>
    <w:rsid w:val="0088476D"/>
    <w:rsid w:val="00893586"/>
    <w:rsid w:val="00896CFB"/>
    <w:rsid w:val="008972B0"/>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8F708C"/>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5D7D"/>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47320"/>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466C7"/>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AC"/>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4E6"/>
    <w:rsid w:val="00D83709"/>
    <w:rsid w:val="00D84E0F"/>
    <w:rsid w:val="00D87318"/>
    <w:rsid w:val="00D92AE2"/>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421F"/>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2CA8"/>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4743"/>
    <w:rsid w:val="00FD656D"/>
    <w:rsid w:val="00FD6874"/>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57CCD"/>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834E6"/>
    <w:rsid w:val="00DC2A55"/>
    <w:rsid w:val="00DC421F"/>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2456</Words>
  <Characters>13264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15689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leticia.mees@udesc.br</dc:creator>
  <cp:keywords/>
  <dc:description/>
  <cp:lastModifiedBy>LETÍCIA-SEGECON/FPOLIS</cp:lastModifiedBy>
  <cp:revision>3</cp:revision>
  <cp:lastPrinted>2025-10-20T18:01:00Z</cp:lastPrinted>
  <dcterms:created xsi:type="dcterms:W3CDTF">2025-10-20T18:01:00Z</dcterms:created>
  <dcterms:modified xsi:type="dcterms:W3CDTF">2025-10-20T18:01:00Z</dcterms:modified>
</cp:coreProperties>
</file>